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E93EE9">
      <w:pPr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036ADA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4016AE6F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036AD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036ADA">
      <w:pPr>
        <w:spacing w:before="120"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50CF71B3" w14:textId="77777777" w:rsidR="004901F1" w:rsidRPr="0088204C" w:rsidRDefault="004901F1" w:rsidP="004901F1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1" w:name="_Hlk112055198"/>
      <w:bookmarkStart w:id="2" w:name="_Hlk112055199"/>
      <w:r>
        <w:rPr>
          <w:rFonts w:ascii="Calibri" w:eastAsia="Calibri" w:hAnsi="Calibri" w:cs="Calibri"/>
          <w:b/>
          <w:bCs/>
          <w:sz w:val="26"/>
          <w:szCs w:val="26"/>
          <w:lang w:eastAsia="en-US"/>
        </w:rPr>
        <w:t>Opracowanie dokumentacji projektowych dla rozbudowy, budowy i przebudowy ulic: Ołowianej, Kobaltowej i Srebrnej w Bydgoszczy</w:t>
      </w:r>
    </w:p>
    <w:bookmarkEnd w:id="1"/>
    <w:bookmarkEnd w:id="2"/>
    <w:p w14:paraId="646A9E70" w14:textId="77777777" w:rsidR="00252852" w:rsidRPr="00143942" w:rsidRDefault="00252852" w:rsidP="00036ADA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12EB2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3781466A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05E606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01C290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202F8A3C" w14:textId="5AD6F34E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542A14" w14:textId="77777777" w:rsidR="007F6B9A" w:rsidRDefault="007F6B9A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0E5D2" w14:textId="77777777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D5CC966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A71C34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F1E20A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7969BB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2DA0B71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F5C618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D4A9B" w14:textId="77777777" w:rsidR="00EA190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E3E584" w14:textId="77777777" w:rsidR="00EA1901" w:rsidRPr="00661C21" w:rsidRDefault="00EA1901" w:rsidP="00EA190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BF10B4" w14:textId="3E16284F" w:rsidR="00FF37E1" w:rsidRPr="006975BB" w:rsidRDefault="00E93EE9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E93EE9">
        <w:rPr>
          <w:i/>
        </w:rPr>
        <w:t xml:space="preserve">Oświadczenie należy złożyć </w:t>
      </w:r>
      <w:r w:rsidR="00EF0716" w:rsidRPr="00EF0716">
        <w:rPr>
          <w:i/>
        </w:rPr>
        <w:t>razem z ofertą</w:t>
      </w:r>
      <w:r>
        <w:rPr>
          <w:i/>
        </w:rPr>
        <w:t>.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5848E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72750" w14:textId="77777777" w:rsidR="005901CC" w:rsidRDefault="005901CC">
      <w:r>
        <w:separator/>
      </w:r>
    </w:p>
  </w:endnote>
  <w:endnote w:type="continuationSeparator" w:id="0">
    <w:p w14:paraId="211061DC" w14:textId="77777777" w:rsidR="005901CC" w:rsidRDefault="0059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7F0F7" w14:textId="77777777" w:rsidR="005901CC" w:rsidRDefault="005901CC">
      <w:r>
        <w:separator/>
      </w:r>
    </w:p>
  </w:footnote>
  <w:footnote w:type="continuationSeparator" w:id="0">
    <w:p w14:paraId="1EF7C2DD" w14:textId="77777777" w:rsidR="005901CC" w:rsidRDefault="00590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11140116" w:rsidR="003A26E2" w:rsidRPr="00C35A35" w:rsidRDefault="00EA1901" w:rsidP="004D1B0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4395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3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4901F1">
      <w:rPr>
        <w:rFonts w:ascii="Calibri" w:hAnsi="Calibri"/>
        <w:b/>
        <w:bCs/>
        <w:sz w:val="24"/>
        <w:szCs w:val="24"/>
      </w:rPr>
      <w:t>49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3"/>
    <w:r>
      <w:rPr>
        <w:rFonts w:ascii="Calibri" w:hAnsi="Calibri"/>
        <w:b/>
        <w:bCs/>
        <w:sz w:val="24"/>
        <w:szCs w:val="24"/>
      </w:rPr>
      <w:t xml:space="preserve">5    </w:t>
    </w:r>
    <w:r w:rsidR="004D1B0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4901F1">
      <w:rPr>
        <w:rFonts w:ascii="Calibri" w:hAnsi="Calibri"/>
        <w:i/>
        <w:sz w:val="18"/>
      </w:rPr>
      <w:t>6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693D"/>
    <w:rsid w:val="0001771B"/>
    <w:rsid w:val="00025856"/>
    <w:rsid w:val="00027225"/>
    <w:rsid w:val="00033F23"/>
    <w:rsid w:val="00034826"/>
    <w:rsid w:val="00036ADA"/>
    <w:rsid w:val="00044872"/>
    <w:rsid w:val="00044F64"/>
    <w:rsid w:val="000467D5"/>
    <w:rsid w:val="00051E42"/>
    <w:rsid w:val="00055C29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0663"/>
    <w:rsid w:val="000B1C2F"/>
    <w:rsid w:val="000B7D41"/>
    <w:rsid w:val="000C085D"/>
    <w:rsid w:val="000C1992"/>
    <w:rsid w:val="000C1B40"/>
    <w:rsid w:val="000C7AD3"/>
    <w:rsid w:val="000D2872"/>
    <w:rsid w:val="000D33C3"/>
    <w:rsid w:val="000D5F81"/>
    <w:rsid w:val="000E3136"/>
    <w:rsid w:val="000E5070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0063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55441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4D27"/>
    <w:rsid w:val="003F6B45"/>
    <w:rsid w:val="003F6F72"/>
    <w:rsid w:val="00403F73"/>
    <w:rsid w:val="0040661C"/>
    <w:rsid w:val="0040699D"/>
    <w:rsid w:val="004078F8"/>
    <w:rsid w:val="00414281"/>
    <w:rsid w:val="0042056E"/>
    <w:rsid w:val="00426B7B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01F1"/>
    <w:rsid w:val="00492B1F"/>
    <w:rsid w:val="004A089C"/>
    <w:rsid w:val="004A4BD5"/>
    <w:rsid w:val="004A57D1"/>
    <w:rsid w:val="004B2DB6"/>
    <w:rsid w:val="004B6DF2"/>
    <w:rsid w:val="004C1452"/>
    <w:rsid w:val="004C1958"/>
    <w:rsid w:val="004C4734"/>
    <w:rsid w:val="004D01D1"/>
    <w:rsid w:val="004D12D8"/>
    <w:rsid w:val="004D1B0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5972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48E8"/>
    <w:rsid w:val="005867B1"/>
    <w:rsid w:val="005901CC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28D"/>
    <w:rsid w:val="005F5B09"/>
    <w:rsid w:val="005F61C8"/>
    <w:rsid w:val="005F7065"/>
    <w:rsid w:val="006005D8"/>
    <w:rsid w:val="0060067C"/>
    <w:rsid w:val="006071BF"/>
    <w:rsid w:val="00620084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4675"/>
    <w:rsid w:val="006955C9"/>
    <w:rsid w:val="006975BB"/>
    <w:rsid w:val="006A66D2"/>
    <w:rsid w:val="006A6771"/>
    <w:rsid w:val="006B2666"/>
    <w:rsid w:val="006B2D97"/>
    <w:rsid w:val="006B3AA9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6B9A"/>
    <w:rsid w:val="007F7718"/>
    <w:rsid w:val="0080050A"/>
    <w:rsid w:val="00801745"/>
    <w:rsid w:val="008048B1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37B15"/>
    <w:rsid w:val="008408E1"/>
    <w:rsid w:val="008418BB"/>
    <w:rsid w:val="00842B68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5419"/>
    <w:rsid w:val="008C7F6C"/>
    <w:rsid w:val="008D57BF"/>
    <w:rsid w:val="008D58E2"/>
    <w:rsid w:val="008E1D1D"/>
    <w:rsid w:val="008E59A3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588D"/>
    <w:rsid w:val="00947EFB"/>
    <w:rsid w:val="00954564"/>
    <w:rsid w:val="00956AC1"/>
    <w:rsid w:val="0096342C"/>
    <w:rsid w:val="00967690"/>
    <w:rsid w:val="00970DEF"/>
    <w:rsid w:val="009779E8"/>
    <w:rsid w:val="00977A57"/>
    <w:rsid w:val="00986F7A"/>
    <w:rsid w:val="00990D02"/>
    <w:rsid w:val="0099477F"/>
    <w:rsid w:val="009A2CC3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5B73"/>
    <w:rsid w:val="009C72B9"/>
    <w:rsid w:val="009D0F9C"/>
    <w:rsid w:val="009D43FD"/>
    <w:rsid w:val="009E0261"/>
    <w:rsid w:val="009E08F9"/>
    <w:rsid w:val="009F4EFC"/>
    <w:rsid w:val="009F50B0"/>
    <w:rsid w:val="009F65E3"/>
    <w:rsid w:val="009F6A9E"/>
    <w:rsid w:val="00A06CFA"/>
    <w:rsid w:val="00A13009"/>
    <w:rsid w:val="00A13156"/>
    <w:rsid w:val="00A132BC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D55A3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5A8B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85A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69A8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0F14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086E"/>
    <w:rsid w:val="00D11B56"/>
    <w:rsid w:val="00D12D2B"/>
    <w:rsid w:val="00D13605"/>
    <w:rsid w:val="00D13E89"/>
    <w:rsid w:val="00D236FF"/>
    <w:rsid w:val="00D24DB8"/>
    <w:rsid w:val="00D25E65"/>
    <w:rsid w:val="00D27E6E"/>
    <w:rsid w:val="00D31566"/>
    <w:rsid w:val="00D3392D"/>
    <w:rsid w:val="00D33EB3"/>
    <w:rsid w:val="00D35EC8"/>
    <w:rsid w:val="00D373A0"/>
    <w:rsid w:val="00D40629"/>
    <w:rsid w:val="00D4095D"/>
    <w:rsid w:val="00D43AAD"/>
    <w:rsid w:val="00D45FE1"/>
    <w:rsid w:val="00D5399C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5EE7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EE9"/>
    <w:rsid w:val="00E969AB"/>
    <w:rsid w:val="00E9750A"/>
    <w:rsid w:val="00EA0AED"/>
    <w:rsid w:val="00EA0D14"/>
    <w:rsid w:val="00EA11DB"/>
    <w:rsid w:val="00EA1901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071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1C40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0FD5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34</cp:revision>
  <cp:lastPrinted>2021-03-16T09:20:00Z</cp:lastPrinted>
  <dcterms:created xsi:type="dcterms:W3CDTF">2021-06-28T12:16:00Z</dcterms:created>
  <dcterms:modified xsi:type="dcterms:W3CDTF">2025-10-16T07:47:00Z</dcterms:modified>
</cp:coreProperties>
</file>